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4749"/>
      </w:tblGrid>
      <w:tr w:rsidR="00B124A8" w:rsidRPr="0069685E" w14:paraId="702E85AA" w14:textId="77777777" w:rsidTr="0027281C">
        <w:trPr>
          <w:cantSplit/>
          <w:trHeight w:val="1418"/>
        </w:trPr>
        <w:tc>
          <w:tcPr>
            <w:tcW w:w="2607" w:type="pct"/>
          </w:tcPr>
          <w:p w14:paraId="70A69717" w14:textId="04A72F81" w:rsidR="00B124A8" w:rsidRPr="00B124A8" w:rsidRDefault="00B124A8" w:rsidP="00B124A8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B124A8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adres Wykonawcy, pieczęć</w:t>
            </w:r>
          </w:p>
        </w:tc>
        <w:tc>
          <w:tcPr>
            <w:tcW w:w="2450" w:type="pct"/>
            <w:vAlign w:val="center"/>
          </w:tcPr>
          <w:p w14:paraId="41FF39ED" w14:textId="77777777" w:rsidR="00B124A8" w:rsidRPr="00B124A8" w:rsidRDefault="00B124A8" w:rsidP="0030540C">
            <w:pPr>
              <w:jc w:val="center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B124A8">
              <w:rPr>
                <w:rFonts w:ascii="Calibri" w:eastAsia="Calibri" w:hAnsi="Calibri" w:cs="Calibri"/>
                <w:b/>
                <w:sz w:val="32"/>
                <w:szCs w:val="32"/>
              </w:rPr>
              <w:t>ZOBOWIĄZANIE</w:t>
            </w:r>
          </w:p>
          <w:p w14:paraId="775E1A94" w14:textId="6F69A668" w:rsidR="00B124A8" w:rsidRPr="00B124A8" w:rsidRDefault="00B124A8" w:rsidP="0030540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B124A8">
              <w:rPr>
                <w:rFonts w:ascii="Calibri" w:eastAsia="Calibri" w:hAnsi="Calibri" w:cs="Calibri"/>
                <w:bCs/>
                <w:sz w:val="22"/>
                <w:szCs w:val="22"/>
              </w:rPr>
              <w:t>do oddania do dyspozycji Wykonawcy niezbędnych zasobów na okres korzystania z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</w:t>
            </w:r>
            <w:r w:rsidRPr="00B124A8">
              <w:rPr>
                <w:rFonts w:ascii="Calibri" w:eastAsia="Calibri" w:hAnsi="Calibri" w:cs="Calibri"/>
                <w:bCs/>
                <w:sz w:val="22"/>
                <w:szCs w:val="22"/>
              </w:rPr>
              <w:t>nich przy wykonywaniu zamówienia</w:t>
            </w:r>
          </w:p>
        </w:tc>
      </w:tr>
    </w:tbl>
    <w:p w14:paraId="43CACC29" w14:textId="77777777" w:rsidR="00B124A8" w:rsidRPr="00B124A8" w:rsidRDefault="00B124A8" w:rsidP="00B124A8">
      <w:pPr>
        <w:pStyle w:val="Normalny1"/>
        <w:widowControl/>
        <w:spacing w:before="120" w:line="240" w:lineRule="auto"/>
        <w:jc w:val="both"/>
        <w:rPr>
          <w:rFonts w:ascii="Calibri" w:hAnsi="Calibri" w:cs="Calibri"/>
          <w:b/>
          <w:iCs/>
          <w:szCs w:val="24"/>
        </w:rPr>
      </w:pPr>
      <w:r w:rsidRPr="00B124A8">
        <w:rPr>
          <w:rFonts w:ascii="Calibri" w:hAnsi="Calibri" w:cs="Calibri"/>
          <w:b/>
          <w:iCs/>
          <w:szCs w:val="24"/>
        </w:rPr>
        <w:t>PODMIOT UDOSTĘPNIAJĄCY</w:t>
      </w:r>
    </w:p>
    <w:bookmarkStart w:id="0" w:name="_Hlk36465413"/>
    <w:p w14:paraId="56070F0B" w14:textId="47E093A2" w:rsidR="00B124A8" w:rsidRDefault="00FB64EC" w:rsidP="00FB64EC">
      <w:pPr>
        <w:keepNext/>
        <w:spacing w:before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  <w:bookmarkEnd w:id="0"/>
    </w:p>
    <w:p w14:paraId="67A6C1A3" w14:textId="34541D75" w:rsidR="00B124A8" w:rsidRPr="00B124A8" w:rsidRDefault="00FB64EC" w:rsidP="00B124A8">
      <w:pPr>
        <w:pStyle w:val="Normalny1"/>
        <w:widowControl/>
        <w:spacing w:line="240" w:lineRule="auto"/>
        <w:ind w:left="426" w:hanging="426"/>
        <w:jc w:val="center"/>
        <w:rPr>
          <w:rFonts w:ascii="Calibri Light" w:hAnsi="Calibri Light" w:cs="Calibri Light"/>
          <w:i/>
          <w:iCs/>
          <w:sz w:val="22"/>
          <w:szCs w:val="22"/>
        </w:rPr>
      </w:pPr>
      <w:r w:rsidRPr="00B124A8">
        <w:rPr>
          <w:rFonts w:ascii="Calibri Light" w:hAnsi="Calibri Light" w:cs="Calibri Light"/>
          <w:i/>
          <w:iCs/>
          <w:sz w:val="22"/>
          <w:szCs w:val="22"/>
        </w:rPr>
        <w:t xml:space="preserve"> </w:t>
      </w:r>
      <w:r w:rsidR="00B124A8" w:rsidRPr="00B124A8">
        <w:rPr>
          <w:rFonts w:ascii="Calibri Light" w:hAnsi="Calibri Light" w:cs="Calibri Light"/>
          <w:i/>
          <w:iCs/>
          <w:sz w:val="22"/>
          <w:szCs w:val="22"/>
        </w:rPr>
        <w:t>(nazwa i adres podmiotu udostępniającego zasoby, którego dotyczy niniejsza informacja)</w:t>
      </w:r>
    </w:p>
    <w:p w14:paraId="035F889F" w14:textId="15AFC99B" w:rsidR="00B124A8" w:rsidRPr="00B124A8" w:rsidRDefault="00B124A8" w:rsidP="00B124A8">
      <w:pPr>
        <w:pStyle w:val="Normalny1"/>
        <w:widowControl/>
        <w:spacing w:before="120" w:line="240" w:lineRule="auto"/>
        <w:ind w:left="425" w:hanging="425"/>
        <w:jc w:val="both"/>
        <w:rPr>
          <w:rFonts w:ascii="Calibri" w:hAnsi="Calibri" w:cs="Calibri"/>
          <w:iCs/>
          <w:szCs w:val="24"/>
        </w:rPr>
      </w:pPr>
      <w:r w:rsidRPr="00B124A8">
        <w:rPr>
          <w:rFonts w:ascii="Calibri" w:hAnsi="Calibri" w:cs="Calibri"/>
          <w:iCs/>
          <w:szCs w:val="24"/>
        </w:rPr>
        <w:t>Zobowiązuję się do udostępnienia niezbędnych zasobów do realizacji zamówienia Wykonawcy:</w:t>
      </w:r>
    </w:p>
    <w:p w14:paraId="0308FFA7" w14:textId="7D78D369" w:rsidR="00B124A8" w:rsidRDefault="00FB64EC" w:rsidP="00FB64EC">
      <w:pPr>
        <w:keepNext/>
        <w:spacing w:before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20397BC5" w14:textId="788BBCC6" w:rsidR="00B124A8" w:rsidRPr="00F76769" w:rsidRDefault="00B124A8" w:rsidP="006C05CD">
      <w:pPr>
        <w:autoSpaceDE w:val="0"/>
        <w:autoSpaceDN w:val="0"/>
        <w:adjustRightInd w:val="0"/>
        <w:spacing w:before="60"/>
        <w:jc w:val="both"/>
        <w:rPr>
          <w:rFonts w:ascii="Calibri" w:hAnsi="Calibri" w:cs="Calibri"/>
          <w:i/>
          <w:iCs/>
          <w:sz w:val="20"/>
        </w:rPr>
      </w:pPr>
      <w:r w:rsidRPr="00B124A8">
        <w:rPr>
          <w:rFonts w:ascii="Calibri" w:hAnsi="Calibri" w:cs="Calibri"/>
          <w:iCs/>
        </w:rPr>
        <w:t xml:space="preserve">ubiegającemu się o udzielenie zamówienia publicznego </w:t>
      </w:r>
      <w:r>
        <w:rPr>
          <w:rFonts w:ascii="Calibri" w:hAnsi="Calibri" w:cs="Calibri"/>
          <w:iCs/>
        </w:rPr>
        <w:t>w postępowaniu pn. „</w:t>
      </w:r>
      <w:r w:rsidR="006C05CD" w:rsidRPr="006C05CD">
        <w:rPr>
          <w:rFonts w:ascii="Calibri" w:hAnsi="Calibri" w:cs="Calibri"/>
          <w:b/>
          <w:bCs/>
          <w:iCs/>
        </w:rPr>
        <w:t xml:space="preserve">Budowa drogi powiatowej nr 3336W Wieniawa – Przytyk </w:t>
      </w:r>
      <w:r w:rsidR="006C05CD" w:rsidRPr="006C05CD">
        <w:rPr>
          <w:rFonts w:ascii="Calibri" w:hAnsi="Calibri" w:cs="Calibri"/>
          <w:b/>
          <w:bCs/>
          <w:iCs/>
        </w:rPr>
        <w:t>–</w:t>
      </w:r>
      <w:r w:rsidR="006C05CD" w:rsidRPr="006C05CD">
        <w:rPr>
          <w:rFonts w:ascii="Calibri" w:hAnsi="Calibri" w:cs="Calibri"/>
          <w:b/>
          <w:bCs/>
          <w:iCs/>
        </w:rPr>
        <w:t xml:space="preserve"> Jedlińsk</w:t>
      </w:r>
      <w:r w:rsidR="006C05CD">
        <w:rPr>
          <w:rFonts w:ascii="Calibri" w:hAnsi="Calibri" w:cs="Calibri"/>
          <w:iCs/>
        </w:rPr>
        <w:t>”, znak PZD.I.252.1.7.2020</w:t>
      </w:r>
      <w:r w:rsidRPr="00B124A8">
        <w:rPr>
          <w:rFonts w:ascii="Calibri" w:hAnsi="Calibri" w:cs="Calibri"/>
          <w:iCs/>
        </w:rPr>
        <w:t>, prowadzonym w</w:t>
      </w:r>
      <w:r w:rsidR="006C05CD">
        <w:rPr>
          <w:rFonts w:ascii="Calibri" w:hAnsi="Calibri" w:cs="Calibri"/>
          <w:iCs/>
        </w:rPr>
        <w:t> </w:t>
      </w:r>
      <w:r w:rsidRPr="00B124A8">
        <w:rPr>
          <w:rFonts w:ascii="Calibri" w:hAnsi="Calibri" w:cs="Calibri"/>
          <w:iCs/>
        </w:rPr>
        <w:t>trybie przetargu nieograniczonego przez Powiatowy Zarząd Dróg Publicznych w Radomiu</w:t>
      </w:r>
      <w:r w:rsidR="006C05CD">
        <w:rPr>
          <w:rFonts w:ascii="Calibri" w:hAnsi="Calibri" w:cs="Calibri"/>
          <w:iCs/>
        </w:rPr>
        <w:t>.</w:t>
      </w:r>
    </w:p>
    <w:p w14:paraId="3DD14331" w14:textId="77777777" w:rsidR="00B124A8" w:rsidRPr="00B124A8" w:rsidRDefault="00B124A8" w:rsidP="00B124A8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  <w:iCs/>
        </w:rPr>
      </w:pPr>
      <w:r w:rsidRPr="00B124A8">
        <w:rPr>
          <w:rFonts w:ascii="Calibri" w:hAnsi="Calibri" w:cs="Calibri"/>
          <w:iCs/>
        </w:rPr>
        <w:t>1.</w:t>
      </w:r>
      <w:r w:rsidRPr="00B124A8">
        <w:rPr>
          <w:rFonts w:ascii="Calibri" w:hAnsi="Calibri" w:cs="Calibri"/>
          <w:iCs/>
        </w:rPr>
        <w:tab/>
        <w:t>Z</w:t>
      </w:r>
      <w:r w:rsidRPr="00B124A8">
        <w:rPr>
          <w:rFonts w:ascii="Calibri" w:hAnsi="Calibri" w:cs="Calibri"/>
        </w:rPr>
        <w:t>akres udostępnionych Wykonawcy zasobów Podmiotu</w:t>
      </w:r>
      <w:r w:rsidRPr="00B124A8">
        <w:rPr>
          <w:rFonts w:ascii="Calibri" w:hAnsi="Calibri" w:cs="Calibri"/>
          <w:iCs/>
        </w:rPr>
        <w:t>:</w:t>
      </w:r>
    </w:p>
    <w:p w14:paraId="200B8499" w14:textId="12787D86" w:rsidR="00B124A8" w:rsidRPr="00B124A8" w:rsidRDefault="00FB64EC" w:rsidP="00FB64EC">
      <w:pPr>
        <w:pStyle w:val="Normalny1"/>
        <w:keepNext/>
        <w:widowControl/>
        <w:spacing w:before="120" w:line="360" w:lineRule="auto"/>
        <w:ind w:left="425"/>
        <w:jc w:val="both"/>
        <w:rPr>
          <w:rFonts w:ascii="Calibri" w:hAnsi="Calibri" w:cs="Calibri"/>
          <w:iCs/>
          <w:szCs w:val="24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bookmarkStart w:id="1" w:name="_GoBack"/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End w:id="1"/>
      <w:r>
        <w:rPr>
          <w:rFonts w:ascii="Calibri" w:hAnsi="Calibri" w:cs="Calibri"/>
        </w:rPr>
        <w:fldChar w:fldCharType="end"/>
      </w:r>
    </w:p>
    <w:p w14:paraId="163A1BEF" w14:textId="77777777" w:rsidR="00B124A8" w:rsidRPr="00B124A8" w:rsidRDefault="00B124A8" w:rsidP="00B124A8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</w:rPr>
      </w:pPr>
      <w:r w:rsidRPr="00B124A8">
        <w:rPr>
          <w:rFonts w:ascii="Calibri" w:hAnsi="Calibri" w:cs="Calibri"/>
        </w:rPr>
        <w:t>2.</w:t>
      </w:r>
      <w:r w:rsidRPr="00B124A8">
        <w:rPr>
          <w:rFonts w:ascii="Calibri" w:hAnsi="Calibri" w:cs="Calibri"/>
        </w:rPr>
        <w:tab/>
        <w:t>Sposób wykorzystania zasobów Podmiotu przez Wykonawcę przy wykonywaniu zamówienia publicznego:</w:t>
      </w:r>
    </w:p>
    <w:p w14:paraId="4E4E4A88" w14:textId="59E763E4" w:rsidR="00B124A8" w:rsidRPr="006863C7" w:rsidRDefault="00FB64EC" w:rsidP="00FB64EC">
      <w:pPr>
        <w:pStyle w:val="Normalny1"/>
        <w:keepNext/>
        <w:widowControl/>
        <w:spacing w:before="120" w:line="360" w:lineRule="auto"/>
        <w:ind w:left="425"/>
        <w:jc w:val="both"/>
        <w:rPr>
          <w:rFonts w:ascii="Calibri" w:hAnsi="Calibri" w:cs="Calibri"/>
          <w:iCs/>
          <w:szCs w:val="24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515F5C61" w14:textId="77777777" w:rsidR="00B124A8" w:rsidRPr="00B124A8" w:rsidRDefault="00B124A8" w:rsidP="00B124A8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</w:rPr>
      </w:pPr>
      <w:r w:rsidRPr="00B124A8">
        <w:rPr>
          <w:rFonts w:ascii="Calibri" w:hAnsi="Calibri" w:cs="Calibri"/>
        </w:rPr>
        <w:t>3.</w:t>
      </w:r>
      <w:r w:rsidRPr="00B124A8">
        <w:rPr>
          <w:rFonts w:ascii="Calibri" w:hAnsi="Calibri" w:cs="Calibri"/>
        </w:rPr>
        <w:tab/>
        <w:t>Zakres i okres udziału Podmiotu przy wykonywaniu zamówienia publicznego:</w:t>
      </w:r>
    </w:p>
    <w:p w14:paraId="5267DD63" w14:textId="4933A358" w:rsidR="00B124A8" w:rsidRPr="006863C7" w:rsidRDefault="00FB64EC" w:rsidP="00FB64EC">
      <w:pPr>
        <w:pStyle w:val="Normalny1"/>
        <w:keepNext/>
        <w:widowControl/>
        <w:spacing w:before="120" w:line="360" w:lineRule="auto"/>
        <w:ind w:left="425"/>
        <w:jc w:val="both"/>
        <w:rPr>
          <w:rFonts w:ascii="Calibri" w:hAnsi="Calibri" w:cs="Calibri"/>
          <w:iCs/>
          <w:szCs w:val="24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1F67BDB9" w14:textId="7893C72E" w:rsidR="00B124A8" w:rsidRPr="00B124A8" w:rsidRDefault="00B124A8" w:rsidP="00B124A8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</w:rPr>
      </w:pPr>
      <w:r w:rsidRPr="00B124A8">
        <w:rPr>
          <w:rFonts w:ascii="Calibri" w:hAnsi="Calibri" w:cs="Calibri"/>
        </w:rPr>
        <w:t>4.</w:t>
      </w:r>
      <w:r w:rsidRPr="00B124A8">
        <w:rPr>
          <w:rFonts w:ascii="Calibri" w:hAnsi="Calibri" w:cs="Calibri"/>
        </w:rPr>
        <w:tab/>
        <w:t>Czy podmiot,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69E61980" w14:textId="03E129D7" w:rsidR="00B124A8" w:rsidRPr="006863C7" w:rsidRDefault="00FB64EC" w:rsidP="00FB64EC">
      <w:pPr>
        <w:pStyle w:val="Normalny1"/>
        <w:keepNext/>
        <w:widowControl/>
        <w:spacing w:before="120" w:line="360" w:lineRule="auto"/>
        <w:ind w:left="425"/>
        <w:jc w:val="both"/>
        <w:rPr>
          <w:rFonts w:ascii="Calibri" w:hAnsi="Calibri" w:cs="Calibri"/>
          <w:iCs/>
          <w:szCs w:val="24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640D5A5B" w14:textId="79520B63" w:rsidR="00B124A8" w:rsidRPr="00161FF6" w:rsidRDefault="00B124A8" w:rsidP="00B124A8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="00FB64EC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FB64EC">
        <w:rPr>
          <w:rFonts w:ascii="Calibri" w:hAnsi="Calibri" w:cs="Calibri"/>
        </w:rPr>
        <w:instrText xml:space="preserve"> FORMTEXT </w:instrText>
      </w:r>
      <w:r w:rsidR="00FB64EC">
        <w:rPr>
          <w:rFonts w:ascii="Calibri" w:hAnsi="Calibri" w:cs="Calibri"/>
        </w:rPr>
      </w:r>
      <w:r w:rsidR="00FB64EC">
        <w:rPr>
          <w:rFonts w:ascii="Calibri" w:hAnsi="Calibri" w:cs="Calibri"/>
        </w:rPr>
        <w:fldChar w:fldCharType="separate"/>
      </w:r>
      <w:r w:rsidR="00FB64EC">
        <w:rPr>
          <w:rFonts w:ascii="Calibri" w:hAnsi="Calibri" w:cs="Calibri"/>
          <w:noProof/>
        </w:rPr>
        <w:t>......................................................</w:t>
      </w:r>
      <w:r w:rsidR="00FB64EC">
        <w:rPr>
          <w:rFonts w:ascii="Calibri" w:hAnsi="Calibri" w:cs="Calibri"/>
        </w:rPr>
        <w:fldChar w:fldCharType="end"/>
      </w:r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730F5895" w14:textId="13D5FE07" w:rsidR="00B124A8" w:rsidRDefault="00B124A8" w:rsidP="00B124A8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i/>
          <w:sz w:val="22"/>
          <w:szCs w:val="22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 xml:space="preserve">(podpis i pieczęć </w:t>
      </w:r>
      <w:r>
        <w:rPr>
          <w:rFonts w:ascii="Calibri" w:hAnsi="Calibri" w:cs="Calibri"/>
          <w:i/>
          <w:iCs/>
          <w:sz w:val="20"/>
          <w:szCs w:val="20"/>
        </w:rPr>
        <w:t>Podmiotu udostępniającego</w:t>
      </w:r>
      <w:r w:rsidRPr="00161FF6">
        <w:rPr>
          <w:rFonts w:ascii="Calibri" w:hAnsi="Calibri" w:cs="Calibri"/>
          <w:i/>
          <w:iCs/>
          <w:sz w:val="20"/>
          <w:szCs w:val="20"/>
        </w:rPr>
        <w:t>)</w:t>
      </w:r>
    </w:p>
    <w:sectPr w:rsidR="00B124A8" w:rsidSect="00B124A8">
      <w:headerReference w:type="default" r:id="rId8"/>
      <w:footerReference w:type="even" r:id="rId9"/>
      <w:footerReference w:type="default" r:id="rId10"/>
      <w:pgSz w:w="11909" w:h="16834" w:code="9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490DA3" w14:textId="77777777" w:rsidR="000767E6" w:rsidRDefault="000767E6">
      <w:r>
        <w:separator/>
      </w:r>
    </w:p>
  </w:endnote>
  <w:endnote w:type="continuationSeparator" w:id="0">
    <w:p w14:paraId="2CC25CAE" w14:textId="77777777" w:rsidR="000767E6" w:rsidRDefault="00076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21CBFC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9B4E39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DF9AC" w14:textId="5B53210C" w:rsidR="007B772D" w:rsidRPr="00B124A8" w:rsidRDefault="00B124A8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B124A8">
      <w:rPr>
        <w:rFonts w:ascii="Calibri" w:hAnsi="Calibri" w:cs="Calibri"/>
        <w:sz w:val="22"/>
        <w:szCs w:val="22"/>
        <w:lang w:val="pl-PL"/>
      </w:rPr>
      <w:t xml:space="preserve">- </w:t>
    </w:r>
    <w:r w:rsidRPr="00B124A8">
      <w:rPr>
        <w:rFonts w:ascii="Calibri" w:hAnsi="Calibri" w:cs="Calibri"/>
        <w:sz w:val="22"/>
        <w:szCs w:val="22"/>
        <w:lang w:val="pl-PL"/>
      </w:rPr>
      <w:fldChar w:fldCharType="begin"/>
    </w:r>
    <w:r w:rsidRPr="00B124A8">
      <w:rPr>
        <w:rFonts w:ascii="Calibri" w:hAnsi="Calibri" w:cs="Calibri"/>
        <w:sz w:val="22"/>
        <w:szCs w:val="22"/>
        <w:lang w:val="pl-PL"/>
      </w:rPr>
      <w:instrText>PAGE   \* MERGEFORMAT</w:instrText>
    </w:r>
    <w:r w:rsidRPr="00B124A8">
      <w:rPr>
        <w:rFonts w:ascii="Calibri" w:hAnsi="Calibri" w:cs="Calibri"/>
        <w:sz w:val="22"/>
        <w:szCs w:val="22"/>
        <w:lang w:val="pl-PL"/>
      </w:rPr>
      <w:fldChar w:fldCharType="separate"/>
    </w:r>
    <w:r w:rsidRPr="00B124A8">
      <w:rPr>
        <w:rFonts w:ascii="Calibri" w:hAnsi="Calibri" w:cs="Calibri"/>
        <w:sz w:val="22"/>
        <w:szCs w:val="22"/>
        <w:lang w:val="pl-PL"/>
      </w:rPr>
      <w:t>1</w:t>
    </w:r>
    <w:r w:rsidRPr="00B124A8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5F30CD" w14:textId="77777777" w:rsidR="000767E6" w:rsidRDefault="000767E6">
      <w:r>
        <w:separator/>
      </w:r>
    </w:p>
  </w:footnote>
  <w:footnote w:type="continuationSeparator" w:id="0">
    <w:p w14:paraId="013E6ED1" w14:textId="77777777" w:rsidR="000767E6" w:rsidRDefault="00076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FDA88" w14:textId="2699E285" w:rsidR="007B772D" w:rsidRPr="00B124A8" w:rsidRDefault="00B124A8" w:rsidP="00B124A8">
    <w:pPr>
      <w:pStyle w:val="Nagwek"/>
      <w:spacing w:after="12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B124A8">
      <w:rPr>
        <w:rFonts w:ascii="Calibri" w:hAnsi="Calibri" w:cs="Calibri"/>
        <w:b/>
        <w:bCs/>
        <w:sz w:val="22"/>
        <w:szCs w:val="22"/>
        <w:lang w:val="pl-PL"/>
      </w:rPr>
      <w:t>Formularz 3.4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8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4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25"/>
  </w:num>
  <w:num w:numId="5">
    <w:abstractNumId w:val="27"/>
  </w:num>
  <w:num w:numId="6">
    <w:abstractNumId w:val="18"/>
  </w:num>
  <w:num w:numId="7">
    <w:abstractNumId w:val="17"/>
  </w:num>
  <w:num w:numId="8">
    <w:abstractNumId w:val="31"/>
  </w:num>
  <w:num w:numId="9">
    <w:abstractNumId w:val="21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30"/>
  </w:num>
  <w:num w:numId="15">
    <w:abstractNumId w:val="35"/>
  </w:num>
  <w:num w:numId="16">
    <w:abstractNumId w:val="23"/>
  </w:num>
  <w:num w:numId="17">
    <w:abstractNumId w:val="33"/>
  </w:num>
  <w:num w:numId="18">
    <w:abstractNumId w:val="22"/>
  </w:num>
  <w:num w:numId="19">
    <w:abstractNumId w:val="29"/>
  </w:num>
  <w:num w:numId="20">
    <w:abstractNumId w:val="20"/>
  </w:num>
  <w:num w:numId="21">
    <w:abstractNumId w:val="32"/>
  </w:num>
  <w:num w:numId="22">
    <w:abstractNumId w:val="15"/>
  </w:num>
  <w:num w:numId="23">
    <w:abstractNumId w:val="16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</w:num>
  <w:num w:numId="27">
    <w:abstractNumId w:val="2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4E33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281C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4DC8"/>
    <w:rsid w:val="00607019"/>
    <w:rsid w:val="006074A5"/>
    <w:rsid w:val="00607CF3"/>
    <w:rsid w:val="006104A0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05CD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AA4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1B1B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4A8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0B66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7E4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4EC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A05EEB"/>
  <w15:chartTrackingRefBased/>
  <w15:docId w15:val="{9C0FF48E-C092-4CA8-9BCE-D78D5321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624B8-C262-4C50-9766-4AF8046E5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2892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Robert Bębenek</cp:lastModifiedBy>
  <cp:revision>10</cp:revision>
  <cp:lastPrinted>2019-05-14T10:22:00Z</cp:lastPrinted>
  <dcterms:created xsi:type="dcterms:W3CDTF">2020-02-21T12:17:00Z</dcterms:created>
  <dcterms:modified xsi:type="dcterms:W3CDTF">2020-03-31T09:38:00Z</dcterms:modified>
</cp:coreProperties>
</file>